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7811" w14:textId="77777777" w:rsidR="009062F5" w:rsidRDefault="009062F5" w:rsidP="0053353B">
      <w:pPr>
        <w:pStyle w:val="Nagwek2"/>
        <w:spacing w:line="276" w:lineRule="auto"/>
        <w:rPr>
          <w:rFonts w:asciiTheme="minorHAnsi" w:hAnsiTheme="minorHAnsi" w:cstheme="minorHAnsi"/>
          <w:szCs w:val="24"/>
          <w:u w:color="000000"/>
          <w:lang w:eastAsia="pl-PL" w:bidi="pl-PL"/>
        </w:rPr>
      </w:pPr>
      <w:r w:rsidRPr="0053353B">
        <w:rPr>
          <w:rFonts w:asciiTheme="minorHAnsi" w:hAnsiTheme="minorHAnsi" w:cstheme="minorHAnsi"/>
          <w:szCs w:val="24"/>
          <w:u w:color="000000"/>
          <w:lang w:eastAsia="pl-PL" w:bidi="pl-PL"/>
        </w:rPr>
        <w:t>Załącznik nr 4 do Zapytania ofertowego</w:t>
      </w:r>
    </w:p>
    <w:p w14:paraId="3C610B47" w14:textId="77777777" w:rsidR="00065A53" w:rsidRPr="00065A53" w:rsidRDefault="00065A53" w:rsidP="00065A53">
      <w:pPr>
        <w:rPr>
          <w:lang w:eastAsia="pl-PL" w:bidi="pl-PL"/>
        </w:rPr>
      </w:pPr>
    </w:p>
    <w:p w14:paraId="71FA7A3B" w14:textId="77777777" w:rsidR="009062F5" w:rsidRPr="0053353B" w:rsidRDefault="009062F5" w:rsidP="0053353B">
      <w:pPr>
        <w:pStyle w:val="Bezodstpw"/>
        <w:spacing w:line="276" w:lineRule="auto"/>
        <w:rPr>
          <w:rFonts w:asciiTheme="minorHAnsi" w:hAnsiTheme="minorHAnsi" w:cstheme="minorHAnsi"/>
        </w:rPr>
      </w:pPr>
      <w:r w:rsidRPr="0053353B">
        <w:rPr>
          <w:rFonts w:asciiTheme="minorHAnsi" w:hAnsiTheme="minorHAnsi" w:cstheme="minorHAnsi"/>
        </w:rPr>
        <w:t>………………………………………...</w:t>
      </w:r>
    </w:p>
    <w:p w14:paraId="313028AA" w14:textId="77777777" w:rsidR="009062F5" w:rsidRDefault="009062F5" w:rsidP="0053353B">
      <w:pPr>
        <w:pStyle w:val="Bezodstpw"/>
        <w:spacing w:line="276" w:lineRule="auto"/>
        <w:rPr>
          <w:rFonts w:asciiTheme="minorHAnsi" w:hAnsiTheme="minorHAnsi" w:cstheme="minorHAnsi"/>
        </w:rPr>
      </w:pPr>
      <w:r w:rsidRPr="0053353B">
        <w:rPr>
          <w:rFonts w:asciiTheme="minorHAnsi" w:hAnsiTheme="minorHAnsi" w:cstheme="minorHAnsi"/>
        </w:rPr>
        <w:t>Pieczęć Wykonawcy</w:t>
      </w:r>
    </w:p>
    <w:p w14:paraId="1F94C5B8" w14:textId="77777777" w:rsidR="00065A53" w:rsidRPr="0053353B" w:rsidRDefault="00065A53" w:rsidP="0053353B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2971F405" w14:textId="77777777" w:rsidR="009062F5" w:rsidRPr="0053353B" w:rsidRDefault="009062F5" w:rsidP="0053353B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eastAsia="pl-PL" w:bidi="pl-PL"/>
        </w:rPr>
      </w:pPr>
      <w:r w:rsidRPr="0053353B">
        <w:rPr>
          <w:rFonts w:asciiTheme="minorHAnsi" w:hAnsiTheme="minorHAnsi" w:cstheme="minorHAnsi"/>
          <w:sz w:val="28"/>
          <w:szCs w:val="28"/>
          <w:lang w:eastAsia="pl-PL" w:bidi="pl-PL"/>
        </w:rPr>
        <w:t>Oświadczenie Wykonawcy o braku powiązań kapitałowych lub osobowych</w:t>
      </w:r>
    </w:p>
    <w:p w14:paraId="13AB24EF" w14:textId="77777777" w:rsidR="009062F5" w:rsidRPr="0053353B" w:rsidRDefault="009062F5" w:rsidP="0053353B">
      <w:pPr>
        <w:spacing w:line="276" w:lineRule="auto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>Niniejszym oświadczam, że nie jestem powiązany/a z Zamawiającym osobowo lub kapitałowo.</w:t>
      </w:r>
    </w:p>
    <w:p w14:paraId="27B49262" w14:textId="77777777" w:rsidR="009062F5" w:rsidRPr="0053353B" w:rsidRDefault="009062F5" w:rsidP="0053353B">
      <w:pPr>
        <w:spacing w:line="276" w:lineRule="auto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>Przez powiązania kapitałowe lub osobowe rozumie się wzajemne powiązania między Zamawiającym lub 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55607DDC" w14:textId="77777777" w:rsidR="009062F5" w:rsidRPr="0053353B" w:rsidRDefault="009062F5" w:rsidP="00065A53">
      <w:pPr>
        <w:pStyle w:val="lista"/>
        <w:numPr>
          <w:ilvl w:val="0"/>
          <w:numId w:val="45"/>
        </w:numPr>
        <w:spacing w:line="276" w:lineRule="auto"/>
        <w:ind w:left="426" w:hanging="426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>uczestniczeniu w spółce jako wspólnik spółki cywilnej lub spółki osobowej,</w:t>
      </w:r>
    </w:p>
    <w:p w14:paraId="71C94CF7" w14:textId="77777777" w:rsidR="009062F5" w:rsidRPr="0053353B" w:rsidRDefault="009062F5" w:rsidP="00065A53">
      <w:pPr>
        <w:pStyle w:val="lista"/>
        <w:numPr>
          <w:ilvl w:val="0"/>
          <w:numId w:val="45"/>
        </w:numPr>
        <w:spacing w:line="276" w:lineRule="auto"/>
        <w:ind w:left="426" w:hanging="426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>posiadaniu co najmniej 10% udziałów lub akcji, o ile niższy próg nie wynika z przepisów prawa lub nie został określony przez IZ PO,</w:t>
      </w:r>
    </w:p>
    <w:p w14:paraId="529A9D16" w14:textId="77777777" w:rsidR="009062F5" w:rsidRPr="0053353B" w:rsidRDefault="009062F5" w:rsidP="00065A53">
      <w:pPr>
        <w:pStyle w:val="lista"/>
        <w:numPr>
          <w:ilvl w:val="0"/>
          <w:numId w:val="45"/>
        </w:numPr>
        <w:spacing w:line="276" w:lineRule="auto"/>
        <w:ind w:left="426" w:hanging="426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>pełnieniu funkcji członka organu nadzorczego lub zarządzającego, prokurenta, pełnomocnika,</w:t>
      </w:r>
    </w:p>
    <w:p w14:paraId="10892A7D" w14:textId="77777777" w:rsidR="009062F5" w:rsidRPr="0053353B" w:rsidRDefault="009062F5" w:rsidP="00065A53">
      <w:pPr>
        <w:pStyle w:val="lista"/>
        <w:numPr>
          <w:ilvl w:val="0"/>
          <w:numId w:val="45"/>
        </w:numPr>
        <w:spacing w:line="276" w:lineRule="auto"/>
        <w:ind w:left="426" w:hanging="426"/>
        <w:rPr>
          <w:rFonts w:asciiTheme="minorHAnsi" w:hAnsiTheme="minorHAnsi" w:cstheme="minorHAnsi"/>
          <w:lang w:eastAsia="pl-PL" w:bidi="pl-PL"/>
        </w:rPr>
      </w:pPr>
      <w:r w:rsidRPr="0053353B">
        <w:rPr>
          <w:rFonts w:asciiTheme="minorHAnsi" w:hAnsiTheme="minorHAnsi" w:cstheme="minorHAnsi"/>
          <w:lang w:eastAsia="pl-PL" w:bidi="pl-PL"/>
        </w:rPr>
        <w:t xml:space="preserve">pozostawaniu w związku małżeńskim, w stosunku pokrewieństwa lub powinowactwa w linii prostej, pokrewieństwa drugiego stopnia lub powinowactwa drugiego stopnia w linii bocznej lub w stosunku przysposobienia, opieki lub kurateli. </w:t>
      </w:r>
    </w:p>
    <w:p w14:paraId="792FBA8C" w14:textId="77777777" w:rsidR="00065A53" w:rsidRDefault="00065A53" w:rsidP="0053353B">
      <w:pPr>
        <w:pStyle w:val="datapodpis"/>
        <w:spacing w:line="276" w:lineRule="auto"/>
        <w:rPr>
          <w:rFonts w:asciiTheme="minorHAnsi" w:hAnsiTheme="minorHAnsi" w:cstheme="minorHAnsi"/>
        </w:rPr>
      </w:pPr>
    </w:p>
    <w:p w14:paraId="37149574" w14:textId="77777777" w:rsidR="00065A53" w:rsidRDefault="00065A53" w:rsidP="0053353B">
      <w:pPr>
        <w:pStyle w:val="datapodpis"/>
        <w:spacing w:line="276" w:lineRule="auto"/>
        <w:rPr>
          <w:rFonts w:asciiTheme="minorHAnsi" w:hAnsiTheme="minorHAnsi" w:cstheme="minorHAnsi"/>
        </w:rPr>
      </w:pPr>
    </w:p>
    <w:p w14:paraId="2BB66214" w14:textId="77777777" w:rsidR="00560BE4" w:rsidRPr="0053353B" w:rsidRDefault="00360A73" w:rsidP="0053353B">
      <w:pPr>
        <w:pStyle w:val="datapodpis"/>
        <w:spacing w:line="276" w:lineRule="auto"/>
        <w:rPr>
          <w:rFonts w:asciiTheme="minorHAnsi" w:hAnsiTheme="minorHAnsi" w:cstheme="minorHAnsi"/>
        </w:rPr>
      </w:pPr>
      <w:r w:rsidRPr="0053353B">
        <w:rPr>
          <w:rFonts w:asciiTheme="minorHAnsi" w:hAnsiTheme="minorHAnsi" w:cstheme="minorHAnsi"/>
        </w:rPr>
        <w:t>miejscowość, data:</w:t>
      </w:r>
      <w:r w:rsidRPr="0053353B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="00065A53">
        <w:rPr>
          <w:rFonts w:asciiTheme="minorHAnsi" w:hAnsiTheme="minorHAnsi" w:cstheme="minorHAnsi"/>
        </w:rPr>
        <w:tab/>
      </w:r>
      <w:r w:rsidRPr="0053353B">
        <w:rPr>
          <w:rFonts w:asciiTheme="minorHAnsi" w:hAnsiTheme="minorHAnsi" w:cstheme="minorHAnsi"/>
        </w:rPr>
        <w:tab/>
      </w:r>
      <w:r w:rsidRPr="0053353B">
        <w:rPr>
          <w:rFonts w:asciiTheme="minorHAnsi" w:hAnsiTheme="minorHAnsi" w:cstheme="minorHAnsi"/>
        </w:rPr>
        <w:tab/>
        <w:t>podpis Wykonawcy:</w:t>
      </w:r>
    </w:p>
    <w:sectPr w:rsidR="00560BE4" w:rsidRPr="0053353B" w:rsidSect="00650123">
      <w:headerReference w:type="default" r:id="rId8"/>
      <w:pgSz w:w="11906" w:h="16838"/>
      <w:pgMar w:top="1077" w:right="1191" w:bottom="709" w:left="1191" w:header="425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F722" w14:textId="77777777" w:rsidR="00036FD9" w:rsidRDefault="00036FD9" w:rsidP="007E4652">
      <w:r>
        <w:separator/>
      </w:r>
    </w:p>
  </w:endnote>
  <w:endnote w:type="continuationSeparator" w:id="0">
    <w:p w14:paraId="7E6B60BB" w14:textId="77777777" w:rsidR="00036FD9" w:rsidRDefault="00036FD9" w:rsidP="007E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FD83" w14:textId="77777777" w:rsidR="00036FD9" w:rsidRDefault="00036FD9" w:rsidP="007E4652">
      <w:r>
        <w:separator/>
      </w:r>
    </w:p>
  </w:footnote>
  <w:footnote w:type="continuationSeparator" w:id="0">
    <w:p w14:paraId="173869B6" w14:textId="77777777" w:rsidR="00036FD9" w:rsidRDefault="00036FD9" w:rsidP="007E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56E4D" w14:textId="398C46A4" w:rsidR="00867629" w:rsidRPr="001A7B3A" w:rsidRDefault="00861C39" w:rsidP="009D5664">
    <w:pPr>
      <w:pStyle w:val="Nagwek"/>
      <w:spacing w:line="276" w:lineRule="auto"/>
      <w:rPr>
        <w:bCs w:val="0"/>
        <w:sz w:val="12"/>
        <w:szCs w:val="12"/>
      </w:rPr>
    </w:pPr>
    <w:r w:rsidRPr="00861C39">
      <w:rPr>
        <w:rFonts w:asciiTheme="minorHAnsi" w:hAnsiTheme="minorHAnsi" w:cstheme="minorHAnsi"/>
        <w:sz w:val="22"/>
        <w:szCs w:val="22"/>
      </w:rPr>
      <w:t xml:space="preserve">Opracowanie dokumentacji projektowo-kosztorysowej niezbędnej do realizacji prac dla zadania pn.: „Budowa </w:t>
    </w:r>
    <w:proofErr w:type="spellStart"/>
    <w:r w:rsidRPr="00861C39">
      <w:rPr>
        <w:rFonts w:asciiTheme="minorHAnsi" w:hAnsiTheme="minorHAnsi" w:cstheme="minorHAnsi"/>
        <w:sz w:val="22"/>
        <w:szCs w:val="22"/>
      </w:rPr>
      <w:t>bulodromu</w:t>
    </w:r>
    <w:proofErr w:type="spellEnd"/>
    <w:r w:rsidRPr="00861C39">
      <w:rPr>
        <w:rFonts w:asciiTheme="minorHAnsi" w:hAnsiTheme="minorHAnsi" w:cstheme="minorHAnsi"/>
        <w:sz w:val="22"/>
        <w:szCs w:val="22"/>
      </w:rPr>
      <w:t>” w ramach ZBO edycja XII – wniosek P0047 Zmiany na Kotarbińskim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A86839"/>
    <w:multiLevelType w:val="hybridMultilevel"/>
    <w:tmpl w:val="1C4CF79E"/>
    <w:lvl w:ilvl="0" w:tplc="15C0C1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891C81"/>
    <w:multiLevelType w:val="hybridMultilevel"/>
    <w:tmpl w:val="CE565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9B66AB"/>
    <w:multiLevelType w:val="hybridMultilevel"/>
    <w:tmpl w:val="85940A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0EC97837"/>
    <w:multiLevelType w:val="hybridMultilevel"/>
    <w:tmpl w:val="34B69D58"/>
    <w:lvl w:ilvl="0" w:tplc="A44686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5EF22A8"/>
    <w:multiLevelType w:val="hybridMultilevel"/>
    <w:tmpl w:val="84C4E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55E5"/>
    <w:multiLevelType w:val="hybridMultilevel"/>
    <w:tmpl w:val="0BAC3D0C"/>
    <w:lvl w:ilvl="0" w:tplc="EAA67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BF1B71"/>
    <w:multiLevelType w:val="hybridMultilevel"/>
    <w:tmpl w:val="05106EC2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 w15:restartNumberingAfterBreak="0">
    <w:nsid w:val="30F156B7"/>
    <w:multiLevelType w:val="hybridMultilevel"/>
    <w:tmpl w:val="CD223114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22092F"/>
    <w:multiLevelType w:val="hybridMultilevel"/>
    <w:tmpl w:val="2F7E422A"/>
    <w:lvl w:ilvl="0" w:tplc="59A46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2B4015"/>
    <w:multiLevelType w:val="hybridMultilevel"/>
    <w:tmpl w:val="65C80C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5706B"/>
    <w:multiLevelType w:val="hybridMultilevel"/>
    <w:tmpl w:val="20E8DF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8095EAE"/>
    <w:multiLevelType w:val="hybridMultilevel"/>
    <w:tmpl w:val="077EB9C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5411935"/>
    <w:multiLevelType w:val="hybridMultilevel"/>
    <w:tmpl w:val="948A1F9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857440"/>
    <w:multiLevelType w:val="hybridMultilevel"/>
    <w:tmpl w:val="816C94A2"/>
    <w:lvl w:ilvl="0" w:tplc="9CD409CE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270EA"/>
    <w:multiLevelType w:val="hybridMultilevel"/>
    <w:tmpl w:val="231E85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3D602E"/>
    <w:multiLevelType w:val="hybridMultilevel"/>
    <w:tmpl w:val="F5181FE8"/>
    <w:lvl w:ilvl="0" w:tplc="7E805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0D0458"/>
    <w:multiLevelType w:val="hybridMultilevel"/>
    <w:tmpl w:val="33E07BBA"/>
    <w:lvl w:ilvl="0" w:tplc="2BF479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D55281"/>
    <w:multiLevelType w:val="hybridMultilevel"/>
    <w:tmpl w:val="B6C8C1B8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7" w15:restartNumberingAfterBreak="0">
    <w:nsid w:val="56821370"/>
    <w:multiLevelType w:val="hybridMultilevel"/>
    <w:tmpl w:val="EA22B9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7B03B07"/>
    <w:multiLevelType w:val="hybridMultilevel"/>
    <w:tmpl w:val="8B2CBD38"/>
    <w:lvl w:ilvl="0" w:tplc="2948F1B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3905D8E"/>
    <w:multiLevelType w:val="hybridMultilevel"/>
    <w:tmpl w:val="EAE26480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16482A"/>
    <w:multiLevelType w:val="hybridMultilevel"/>
    <w:tmpl w:val="546AE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7668B"/>
    <w:multiLevelType w:val="hybridMultilevel"/>
    <w:tmpl w:val="6DA844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E6B94"/>
    <w:multiLevelType w:val="hybridMultilevel"/>
    <w:tmpl w:val="59F0C7E6"/>
    <w:lvl w:ilvl="0" w:tplc="C8C49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AC7862"/>
    <w:multiLevelType w:val="hybridMultilevel"/>
    <w:tmpl w:val="CB1EB8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2B6F3BC">
      <w:numFmt w:val="bullet"/>
      <w:lvlText w:val="•"/>
      <w:lvlJc w:val="left"/>
      <w:pPr>
        <w:ind w:left="1155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62BC4"/>
    <w:multiLevelType w:val="hybridMultilevel"/>
    <w:tmpl w:val="76D8DB0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196148"/>
    <w:multiLevelType w:val="hybridMultilevel"/>
    <w:tmpl w:val="FE583AA8"/>
    <w:lvl w:ilvl="0" w:tplc="AB6CBDF8">
      <w:start w:val="1"/>
      <w:numFmt w:val="bullet"/>
      <w:pStyle w:val="lista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41FBA"/>
    <w:multiLevelType w:val="hybridMultilevel"/>
    <w:tmpl w:val="CC94F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95111"/>
    <w:multiLevelType w:val="hybridMultilevel"/>
    <w:tmpl w:val="6FEC1FC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98276953">
    <w:abstractNumId w:val="0"/>
  </w:num>
  <w:num w:numId="2" w16cid:durableId="1329675720">
    <w:abstractNumId w:val="1"/>
  </w:num>
  <w:num w:numId="3" w16cid:durableId="1348291802">
    <w:abstractNumId w:val="2"/>
  </w:num>
  <w:num w:numId="4" w16cid:durableId="895160588">
    <w:abstractNumId w:val="3"/>
  </w:num>
  <w:num w:numId="5" w16cid:durableId="1401751988">
    <w:abstractNumId w:val="4"/>
  </w:num>
  <w:num w:numId="6" w16cid:durableId="1789546222">
    <w:abstractNumId w:val="5"/>
  </w:num>
  <w:num w:numId="7" w16cid:durableId="277224522">
    <w:abstractNumId w:val="6"/>
  </w:num>
  <w:num w:numId="8" w16cid:durableId="1250696062">
    <w:abstractNumId w:val="7"/>
  </w:num>
  <w:num w:numId="9" w16cid:durableId="1538547642">
    <w:abstractNumId w:val="23"/>
  </w:num>
  <w:num w:numId="10" w16cid:durableId="791287457">
    <w:abstractNumId w:val="31"/>
  </w:num>
  <w:num w:numId="11" w16cid:durableId="203175748">
    <w:abstractNumId w:val="15"/>
  </w:num>
  <w:num w:numId="12" w16cid:durableId="1003817537">
    <w:abstractNumId w:val="29"/>
  </w:num>
  <w:num w:numId="13" w16cid:durableId="1326085707">
    <w:abstractNumId w:val="21"/>
  </w:num>
  <w:num w:numId="14" w16cid:durableId="1469007283">
    <w:abstractNumId w:val="40"/>
  </w:num>
  <w:num w:numId="15" w16cid:durableId="1248929490">
    <w:abstractNumId w:val="16"/>
  </w:num>
  <w:num w:numId="16" w16cid:durableId="1841658227">
    <w:abstractNumId w:val="37"/>
  </w:num>
  <w:num w:numId="17" w16cid:durableId="1553349344">
    <w:abstractNumId w:val="19"/>
  </w:num>
  <w:num w:numId="18" w16cid:durableId="1088232717">
    <w:abstractNumId w:val="30"/>
  </w:num>
  <w:num w:numId="19" w16cid:durableId="1686709092">
    <w:abstractNumId w:val="27"/>
  </w:num>
  <w:num w:numId="20" w16cid:durableId="525602119">
    <w:abstractNumId w:val="44"/>
  </w:num>
  <w:num w:numId="21" w16cid:durableId="1546329400">
    <w:abstractNumId w:val="14"/>
  </w:num>
  <w:num w:numId="22" w16cid:durableId="1206332630">
    <w:abstractNumId w:val="26"/>
  </w:num>
  <w:num w:numId="23" w16cid:durableId="551768946">
    <w:abstractNumId w:val="28"/>
  </w:num>
  <w:num w:numId="24" w16cid:durableId="575013900">
    <w:abstractNumId w:val="11"/>
  </w:num>
  <w:num w:numId="25" w16cid:durableId="1012956521">
    <w:abstractNumId w:val="18"/>
  </w:num>
  <w:num w:numId="26" w16cid:durableId="5404969">
    <w:abstractNumId w:val="24"/>
  </w:num>
  <w:num w:numId="27" w16cid:durableId="1147555940">
    <w:abstractNumId w:val="25"/>
  </w:num>
  <w:num w:numId="28" w16cid:durableId="2118671238">
    <w:abstractNumId w:val="13"/>
  </w:num>
  <w:num w:numId="29" w16cid:durableId="606814288">
    <w:abstractNumId w:val="34"/>
  </w:num>
  <w:num w:numId="30" w16cid:durableId="178586225">
    <w:abstractNumId w:val="8"/>
  </w:num>
  <w:num w:numId="31" w16cid:durableId="759327738">
    <w:abstractNumId w:val="17"/>
  </w:num>
  <w:num w:numId="32" w16cid:durableId="1058892682">
    <w:abstractNumId w:val="22"/>
  </w:num>
  <w:num w:numId="33" w16cid:durableId="7443059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0891398">
    <w:abstractNumId w:val="42"/>
  </w:num>
  <w:num w:numId="35" w16cid:durableId="314334086">
    <w:abstractNumId w:val="35"/>
  </w:num>
  <w:num w:numId="36" w16cid:durableId="518549657">
    <w:abstractNumId w:val="33"/>
  </w:num>
  <w:num w:numId="37" w16cid:durableId="163864546">
    <w:abstractNumId w:val="20"/>
  </w:num>
  <w:num w:numId="38" w16cid:durableId="946353476">
    <w:abstractNumId w:val="39"/>
  </w:num>
  <w:num w:numId="39" w16cid:durableId="685014180">
    <w:abstractNumId w:val="41"/>
  </w:num>
  <w:num w:numId="40" w16cid:durableId="984313960">
    <w:abstractNumId w:val="43"/>
  </w:num>
  <w:num w:numId="41" w16cid:durableId="1895772453">
    <w:abstractNumId w:val="36"/>
  </w:num>
  <w:num w:numId="42" w16cid:durableId="1613585451">
    <w:abstractNumId w:val="9"/>
  </w:num>
  <w:num w:numId="43" w16cid:durableId="2018148085">
    <w:abstractNumId w:val="32"/>
  </w:num>
  <w:num w:numId="44" w16cid:durableId="1739161252">
    <w:abstractNumId w:val="12"/>
  </w:num>
  <w:num w:numId="45" w16cid:durableId="1257831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0D"/>
    <w:rsid w:val="00011E92"/>
    <w:rsid w:val="000151AF"/>
    <w:rsid w:val="00015FAB"/>
    <w:rsid w:val="000313A5"/>
    <w:rsid w:val="0003686B"/>
    <w:rsid w:val="00036FD9"/>
    <w:rsid w:val="00041F91"/>
    <w:rsid w:val="0005674D"/>
    <w:rsid w:val="0006261C"/>
    <w:rsid w:val="00062809"/>
    <w:rsid w:val="00065A53"/>
    <w:rsid w:val="000734DF"/>
    <w:rsid w:val="00084ADF"/>
    <w:rsid w:val="00087287"/>
    <w:rsid w:val="00090CCB"/>
    <w:rsid w:val="000A76CF"/>
    <w:rsid w:val="000B1A9F"/>
    <w:rsid w:val="000B4AFF"/>
    <w:rsid w:val="000B6DEF"/>
    <w:rsid w:val="000C0BFB"/>
    <w:rsid w:val="000D706D"/>
    <w:rsid w:val="000E4E58"/>
    <w:rsid w:val="000E50DE"/>
    <w:rsid w:val="000E51E1"/>
    <w:rsid w:val="000F3014"/>
    <w:rsid w:val="00100F56"/>
    <w:rsid w:val="00101722"/>
    <w:rsid w:val="00103A63"/>
    <w:rsid w:val="0010431E"/>
    <w:rsid w:val="00105A08"/>
    <w:rsid w:val="001111CE"/>
    <w:rsid w:val="00111B44"/>
    <w:rsid w:val="001204D6"/>
    <w:rsid w:val="00121982"/>
    <w:rsid w:val="00124A96"/>
    <w:rsid w:val="00126357"/>
    <w:rsid w:val="00132EB1"/>
    <w:rsid w:val="00134442"/>
    <w:rsid w:val="00135F01"/>
    <w:rsid w:val="00140756"/>
    <w:rsid w:val="00143709"/>
    <w:rsid w:val="00144435"/>
    <w:rsid w:val="00154DF5"/>
    <w:rsid w:val="00155998"/>
    <w:rsid w:val="001839AC"/>
    <w:rsid w:val="00184F4D"/>
    <w:rsid w:val="0019469C"/>
    <w:rsid w:val="00197AF0"/>
    <w:rsid w:val="00197EAB"/>
    <w:rsid w:val="001A2B8B"/>
    <w:rsid w:val="001A7B3A"/>
    <w:rsid w:val="001B37A8"/>
    <w:rsid w:val="001B4706"/>
    <w:rsid w:val="001B685F"/>
    <w:rsid w:val="001C0340"/>
    <w:rsid w:val="001C247B"/>
    <w:rsid w:val="001D2471"/>
    <w:rsid w:val="001D4DF2"/>
    <w:rsid w:val="001E2596"/>
    <w:rsid w:val="001E6A12"/>
    <w:rsid w:val="001F3F35"/>
    <w:rsid w:val="001F4FCC"/>
    <w:rsid w:val="001F6FCC"/>
    <w:rsid w:val="002014A3"/>
    <w:rsid w:val="00202087"/>
    <w:rsid w:val="00204704"/>
    <w:rsid w:val="002076B3"/>
    <w:rsid w:val="00213718"/>
    <w:rsid w:val="00232B27"/>
    <w:rsid w:val="00235237"/>
    <w:rsid w:val="002362B2"/>
    <w:rsid w:val="00252042"/>
    <w:rsid w:val="0027326B"/>
    <w:rsid w:val="00277C3A"/>
    <w:rsid w:val="002825D7"/>
    <w:rsid w:val="00283D79"/>
    <w:rsid w:val="00296BDE"/>
    <w:rsid w:val="002A0098"/>
    <w:rsid w:val="002A7301"/>
    <w:rsid w:val="002B31C5"/>
    <w:rsid w:val="002B5141"/>
    <w:rsid w:val="002C03C4"/>
    <w:rsid w:val="002C0B88"/>
    <w:rsid w:val="002C4B2A"/>
    <w:rsid w:val="002D0F9D"/>
    <w:rsid w:val="002D3736"/>
    <w:rsid w:val="002D5055"/>
    <w:rsid w:val="002F15A6"/>
    <w:rsid w:val="003006B8"/>
    <w:rsid w:val="00302BE2"/>
    <w:rsid w:val="0031081F"/>
    <w:rsid w:val="0031117C"/>
    <w:rsid w:val="00311CEF"/>
    <w:rsid w:val="003120F6"/>
    <w:rsid w:val="00321A4F"/>
    <w:rsid w:val="003372CC"/>
    <w:rsid w:val="0034449F"/>
    <w:rsid w:val="003460A2"/>
    <w:rsid w:val="00347D70"/>
    <w:rsid w:val="003507B6"/>
    <w:rsid w:val="00354FC2"/>
    <w:rsid w:val="00356D5F"/>
    <w:rsid w:val="00360A73"/>
    <w:rsid w:val="00360C47"/>
    <w:rsid w:val="00366752"/>
    <w:rsid w:val="00377F2A"/>
    <w:rsid w:val="00385D1A"/>
    <w:rsid w:val="003904B2"/>
    <w:rsid w:val="003959A5"/>
    <w:rsid w:val="003973F2"/>
    <w:rsid w:val="003A3AAF"/>
    <w:rsid w:val="003A5859"/>
    <w:rsid w:val="003A5898"/>
    <w:rsid w:val="003B0869"/>
    <w:rsid w:val="003B4014"/>
    <w:rsid w:val="003B6B61"/>
    <w:rsid w:val="003C0010"/>
    <w:rsid w:val="003C0870"/>
    <w:rsid w:val="003C6A2C"/>
    <w:rsid w:val="003C7924"/>
    <w:rsid w:val="003D0245"/>
    <w:rsid w:val="003D0CA0"/>
    <w:rsid w:val="003D1A89"/>
    <w:rsid w:val="003D4B60"/>
    <w:rsid w:val="003F6D6A"/>
    <w:rsid w:val="003F7142"/>
    <w:rsid w:val="003F7179"/>
    <w:rsid w:val="00415B31"/>
    <w:rsid w:val="00415E5D"/>
    <w:rsid w:val="004168CA"/>
    <w:rsid w:val="00423380"/>
    <w:rsid w:val="0042487E"/>
    <w:rsid w:val="004271A5"/>
    <w:rsid w:val="00451395"/>
    <w:rsid w:val="00464AE3"/>
    <w:rsid w:val="00465F08"/>
    <w:rsid w:val="004673A1"/>
    <w:rsid w:val="00473387"/>
    <w:rsid w:val="00474D5A"/>
    <w:rsid w:val="00475D9A"/>
    <w:rsid w:val="00484362"/>
    <w:rsid w:val="00485FBB"/>
    <w:rsid w:val="0049154C"/>
    <w:rsid w:val="004A22D3"/>
    <w:rsid w:val="004A47BB"/>
    <w:rsid w:val="004A5E75"/>
    <w:rsid w:val="004B2194"/>
    <w:rsid w:val="004B3EE6"/>
    <w:rsid w:val="004B59C6"/>
    <w:rsid w:val="004F15F6"/>
    <w:rsid w:val="004F25BE"/>
    <w:rsid w:val="004F61BA"/>
    <w:rsid w:val="00506A56"/>
    <w:rsid w:val="0050798E"/>
    <w:rsid w:val="00507EC7"/>
    <w:rsid w:val="005122D6"/>
    <w:rsid w:val="005129F5"/>
    <w:rsid w:val="00520C25"/>
    <w:rsid w:val="00521FEE"/>
    <w:rsid w:val="0053353B"/>
    <w:rsid w:val="00537C42"/>
    <w:rsid w:val="00540837"/>
    <w:rsid w:val="00540DAD"/>
    <w:rsid w:val="005477FA"/>
    <w:rsid w:val="00550720"/>
    <w:rsid w:val="00560BE4"/>
    <w:rsid w:val="00574947"/>
    <w:rsid w:val="0058721E"/>
    <w:rsid w:val="005925A1"/>
    <w:rsid w:val="00592F54"/>
    <w:rsid w:val="005A1422"/>
    <w:rsid w:val="005A2681"/>
    <w:rsid w:val="005A3B02"/>
    <w:rsid w:val="005A75D4"/>
    <w:rsid w:val="005B1656"/>
    <w:rsid w:val="005D2EEB"/>
    <w:rsid w:val="005E2605"/>
    <w:rsid w:val="005E2FC4"/>
    <w:rsid w:val="005E58E0"/>
    <w:rsid w:val="005F45FA"/>
    <w:rsid w:val="005F570A"/>
    <w:rsid w:val="005F62E9"/>
    <w:rsid w:val="005F7205"/>
    <w:rsid w:val="005F7615"/>
    <w:rsid w:val="00606EC7"/>
    <w:rsid w:val="00617633"/>
    <w:rsid w:val="00622820"/>
    <w:rsid w:val="006258FB"/>
    <w:rsid w:val="0063600D"/>
    <w:rsid w:val="00647127"/>
    <w:rsid w:val="00650123"/>
    <w:rsid w:val="00652102"/>
    <w:rsid w:val="006639EE"/>
    <w:rsid w:val="006655A2"/>
    <w:rsid w:val="0067569B"/>
    <w:rsid w:val="00693593"/>
    <w:rsid w:val="006A01E5"/>
    <w:rsid w:val="006B412E"/>
    <w:rsid w:val="006B4AF6"/>
    <w:rsid w:val="006B5358"/>
    <w:rsid w:val="006E77E6"/>
    <w:rsid w:val="006F15EE"/>
    <w:rsid w:val="0071669C"/>
    <w:rsid w:val="00723F86"/>
    <w:rsid w:val="00724E22"/>
    <w:rsid w:val="00730EAB"/>
    <w:rsid w:val="00753E99"/>
    <w:rsid w:val="007540A7"/>
    <w:rsid w:val="007607F5"/>
    <w:rsid w:val="00761F45"/>
    <w:rsid w:val="00765CE1"/>
    <w:rsid w:val="00783667"/>
    <w:rsid w:val="00791843"/>
    <w:rsid w:val="007A0701"/>
    <w:rsid w:val="007A2F90"/>
    <w:rsid w:val="007B5FFA"/>
    <w:rsid w:val="007C0FB0"/>
    <w:rsid w:val="007C1D6A"/>
    <w:rsid w:val="007C3254"/>
    <w:rsid w:val="007C4797"/>
    <w:rsid w:val="007C4DB0"/>
    <w:rsid w:val="007C673C"/>
    <w:rsid w:val="007E0E86"/>
    <w:rsid w:val="007E4652"/>
    <w:rsid w:val="007E479D"/>
    <w:rsid w:val="007F62D6"/>
    <w:rsid w:val="0082550E"/>
    <w:rsid w:val="00834465"/>
    <w:rsid w:val="00841C56"/>
    <w:rsid w:val="00844FA1"/>
    <w:rsid w:val="00847FA6"/>
    <w:rsid w:val="00850088"/>
    <w:rsid w:val="00855B41"/>
    <w:rsid w:val="00861C39"/>
    <w:rsid w:val="008654EA"/>
    <w:rsid w:val="00867629"/>
    <w:rsid w:val="00884015"/>
    <w:rsid w:val="00885FE6"/>
    <w:rsid w:val="00890D7A"/>
    <w:rsid w:val="00892EF9"/>
    <w:rsid w:val="00896CB3"/>
    <w:rsid w:val="008A07B7"/>
    <w:rsid w:val="008A0B77"/>
    <w:rsid w:val="008A43E8"/>
    <w:rsid w:val="008B06D3"/>
    <w:rsid w:val="008B233E"/>
    <w:rsid w:val="008B73EF"/>
    <w:rsid w:val="008C0058"/>
    <w:rsid w:val="008C2B85"/>
    <w:rsid w:val="008C6EAB"/>
    <w:rsid w:val="008E404D"/>
    <w:rsid w:val="008E5217"/>
    <w:rsid w:val="009062F5"/>
    <w:rsid w:val="0091185A"/>
    <w:rsid w:val="00915080"/>
    <w:rsid w:val="00916B46"/>
    <w:rsid w:val="009324D1"/>
    <w:rsid w:val="009371B3"/>
    <w:rsid w:val="00942087"/>
    <w:rsid w:val="00944AB4"/>
    <w:rsid w:val="00945157"/>
    <w:rsid w:val="00950BE7"/>
    <w:rsid w:val="009714F1"/>
    <w:rsid w:val="00980A2F"/>
    <w:rsid w:val="009828B6"/>
    <w:rsid w:val="0098328F"/>
    <w:rsid w:val="0098463C"/>
    <w:rsid w:val="009949EF"/>
    <w:rsid w:val="009A1461"/>
    <w:rsid w:val="009A3195"/>
    <w:rsid w:val="009A676B"/>
    <w:rsid w:val="009B23BC"/>
    <w:rsid w:val="009B3FE4"/>
    <w:rsid w:val="009B409B"/>
    <w:rsid w:val="009B521F"/>
    <w:rsid w:val="009B5404"/>
    <w:rsid w:val="009B546B"/>
    <w:rsid w:val="009B7000"/>
    <w:rsid w:val="009C3D83"/>
    <w:rsid w:val="009C7D75"/>
    <w:rsid w:val="009D5664"/>
    <w:rsid w:val="009E2A20"/>
    <w:rsid w:val="009F2112"/>
    <w:rsid w:val="009F264D"/>
    <w:rsid w:val="00A032E9"/>
    <w:rsid w:val="00A052E4"/>
    <w:rsid w:val="00A142FD"/>
    <w:rsid w:val="00A1717E"/>
    <w:rsid w:val="00A24B3A"/>
    <w:rsid w:val="00A25FC7"/>
    <w:rsid w:val="00A26C5A"/>
    <w:rsid w:val="00A31CC7"/>
    <w:rsid w:val="00A3620D"/>
    <w:rsid w:val="00A41680"/>
    <w:rsid w:val="00A44FE7"/>
    <w:rsid w:val="00A604ED"/>
    <w:rsid w:val="00A60888"/>
    <w:rsid w:val="00A644BA"/>
    <w:rsid w:val="00A85F30"/>
    <w:rsid w:val="00A916FC"/>
    <w:rsid w:val="00A9205F"/>
    <w:rsid w:val="00A95DAA"/>
    <w:rsid w:val="00A961AA"/>
    <w:rsid w:val="00AC2402"/>
    <w:rsid w:val="00AF0E7A"/>
    <w:rsid w:val="00AF0F92"/>
    <w:rsid w:val="00AF486F"/>
    <w:rsid w:val="00B10FE7"/>
    <w:rsid w:val="00B13CC6"/>
    <w:rsid w:val="00B2480D"/>
    <w:rsid w:val="00B31674"/>
    <w:rsid w:val="00B4164E"/>
    <w:rsid w:val="00B42708"/>
    <w:rsid w:val="00B44322"/>
    <w:rsid w:val="00B60AF8"/>
    <w:rsid w:val="00B64E74"/>
    <w:rsid w:val="00B877E1"/>
    <w:rsid w:val="00B93571"/>
    <w:rsid w:val="00B97290"/>
    <w:rsid w:val="00BA18D7"/>
    <w:rsid w:val="00BB44DA"/>
    <w:rsid w:val="00BC5AFD"/>
    <w:rsid w:val="00BE0EA4"/>
    <w:rsid w:val="00BE1145"/>
    <w:rsid w:val="00BF2983"/>
    <w:rsid w:val="00C06ABD"/>
    <w:rsid w:val="00C15AAA"/>
    <w:rsid w:val="00C166D1"/>
    <w:rsid w:val="00C21545"/>
    <w:rsid w:val="00C23016"/>
    <w:rsid w:val="00C266B5"/>
    <w:rsid w:val="00C357F7"/>
    <w:rsid w:val="00C37673"/>
    <w:rsid w:val="00C4572A"/>
    <w:rsid w:val="00C46FF7"/>
    <w:rsid w:val="00C51B48"/>
    <w:rsid w:val="00C556D6"/>
    <w:rsid w:val="00C66DF1"/>
    <w:rsid w:val="00C67FC1"/>
    <w:rsid w:val="00C72BBD"/>
    <w:rsid w:val="00C73585"/>
    <w:rsid w:val="00C77C6E"/>
    <w:rsid w:val="00C82427"/>
    <w:rsid w:val="00C850D5"/>
    <w:rsid w:val="00CA4523"/>
    <w:rsid w:val="00CA7CD9"/>
    <w:rsid w:val="00CB07EE"/>
    <w:rsid w:val="00CB1CDC"/>
    <w:rsid w:val="00CB4A10"/>
    <w:rsid w:val="00CC27D0"/>
    <w:rsid w:val="00CC38AF"/>
    <w:rsid w:val="00CC4BD0"/>
    <w:rsid w:val="00CD44DE"/>
    <w:rsid w:val="00CD4B60"/>
    <w:rsid w:val="00CD7765"/>
    <w:rsid w:val="00CE2BAE"/>
    <w:rsid w:val="00CE38FF"/>
    <w:rsid w:val="00CE638E"/>
    <w:rsid w:val="00CF23BD"/>
    <w:rsid w:val="00CF296B"/>
    <w:rsid w:val="00CF6E2E"/>
    <w:rsid w:val="00CF6FCE"/>
    <w:rsid w:val="00D17C71"/>
    <w:rsid w:val="00D22937"/>
    <w:rsid w:val="00D450B5"/>
    <w:rsid w:val="00D507AB"/>
    <w:rsid w:val="00D5487B"/>
    <w:rsid w:val="00D55913"/>
    <w:rsid w:val="00D61AA2"/>
    <w:rsid w:val="00D6200A"/>
    <w:rsid w:val="00D633B1"/>
    <w:rsid w:val="00D74A59"/>
    <w:rsid w:val="00D74AAE"/>
    <w:rsid w:val="00D84433"/>
    <w:rsid w:val="00D900ED"/>
    <w:rsid w:val="00D94150"/>
    <w:rsid w:val="00DA5641"/>
    <w:rsid w:val="00DB2C70"/>
    <w:rsid w:val="00DB616D"/>
    <w:rsid w:val="00DB62B4"/>
    <w:rsid w:val="00DC2079"/>
    <w:rsid w:val="00DC2DD7"/>
    <w:rsid w:val="00DC5201"/>
    <w:rsid w:val="00DD1833"/>
    <w:rsid w:val="00DD5BBD"/>
    <w:rsid w:val="00DE176A"/>
    <w:rsid w:val="00DE3038"/>
    <w:rsid w:val="00DE5062"/>
    <w:rsid w:val="00DE59C9"/>
    <w:rsid w:val="00DE62FE"/>
    <w:rsid w:val="00DE6317"/>
    <w:rsid w:val="00DF7801"/>
    <w:rsid w:val="00E03276"/>
    <w:rsid w:val="00E24CB2"/>
    <w:rsid w:val="00E26641"/>
    <w:rsid w:val="00E270D5"/>
    <w:rsid w:val="00E309DF"/>
    <w:rsid w:val="00E36C5B"/>
    <w:rsid w:val="00E413B9"/>
    <w:rsid w:val="00E43D94"/>
    <w:rsid w:val="00E459C9"/>
    <w:rsid w:val="00E60AD4"/>
    <w:rsid w:val="00E61169"/>
    <w:rsid w:val="00E6393F"/>
    <w:rsid w:val="00E64EFC"/>
    <w:rsid w:val="00E67F35"/>
    <w:rsid w:val="00E71DEA"/>
    <w:rsid w:val="00E72552"/>
    <w:rsid w:val="00E76A00"/>
    <w:rsid w:val="00E81AE5"/>
    <w:rsid w:val="00E958C7"/>
    <w:rsid w:val="00EA2A52"/>
    <w:rsid w:val="00EA3033"/>
    <w:rsid w:val="00EA78F5"/>
    <w:rsid w:val="00EB7A77"/>
    <w:rsid w:val="00EC5C45"/>
    <w:rsid w:val="00ED0D37"/>
    <w:rsid w:val="00ED3465"/>
    <w:rsid w:val="00ED661E"/>
    <w:rsid w:val="00ED7801"/>
    <w:rsid w:val="00EE430B"/>
    <w:rsid w:val="00EE479F"/>
    <w:rsid w:val="00EE7326"/>
    <w:rsid w:val="00EF027E"/>
    <w:rsid w:val="00EF0433"/>
    <w:rsid w:val="00EF2728"/>
    <w:rsid w:val="00EF5403"/>
    <w:rsid w:val="00F06BF3"/>
    <w:rsid w:val="00F20829"/>
    <w:rsid w:val="00F3467E"/>
    <w:rsid w:val="00F4152D"/>
    <w:rsid w:val="00F4201B"/>
    <w:rsid w:val="00F422F2"/>
    <w:rsid w:val="00F470DD"/>
    <w:rsid w:val="00F56533"/>
    <w:rsid w:val="00F60180"/>
    <w:rsid w:val="00F602EF"/>
    <w:rsid w:val="00F616FB"/>
    <w:rsid w:val="00F62A8D"/>
    <w:rsid w:val="00F63635"/>
    <w:rsid w:val="00F65B96"/>
    <w:rsid w:val="00F739F1"/>
    <w:rsid w:val="00F743F8"/>
    <w:rsid w:val="00F85CA3"/>
    <w:rsid w:val="00F87B2E"/>
    <w:rsid w:val="00FA13A6"/>
    <w:rsid w:val="00FA36F0"/>
    <w:rsid w:val="00FA3CBB"/>
    <w:rsid w:val="00FB366D"/>
    <w:rsid w:val="00FB5ECE"/>
    <w:rsid w:val="00FB7745"/>
    <w:rsid w:val="00FC0E54"/>
    <w:rsid w:val="00FC607C"/>
    <w:rsid w:val="00FC7A02"/>
    <w:rsid w:val="00FC7DE5"/>
    <w:rsid w:val="00FD1A9A"/>
    <w:rsid w:val="00FD6B0E"/>
    <w:rsid w:val="00FD6C74"/>
    <w:rsid w:val="00FD7CAF"/>
    <w:rsid w:val="00FF1849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615D3"/>
  <w15:docId w15:val="{9560D126-32E2-4E29-BDB7-BD8F9516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E92"/>
    <w:pPr>
      <w:suppressAutoHyphens/>
      <w:spacing w:after="240" w:line="288" w:lineRule="auto"/>
    </w:pPr>
    <w:rPr>
      <w:rFonts w:eastAsia="Times New Roman" w:cs="Calibr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CE1"/>
    <w:pPr>
      <w:keepNext/>
      <w:spacing w:before="240" w:after="360"/>
      <w:outlineLvl w:val="0"/>
    </w:pPr>
    <w:rPr>
      <w:rFonts w:eastAsiaTheme="majorEastAsia" w:cstheme="majorBidi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2F5"/>
    <w:pPr>
      <w:keepNext/>
      <w:spacing w:before="240" w:after="600"/>
      <w:outlineLvl w:val="1"/>
    </w:pPr>
    <w:rPr>
      <w:rFonts w:eastAsiaTheme="majorEastAsia" w:cstheme="majorBid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6A56"/>
    <w:pPr>
      <w:keepNext/>
      <w:spacing w:before="120" w:after="480"/>
      <w:outlineLvl w:val="2"/>
    </w:pPr>
    <w:rPr>
      <w:rFonts w:eastAsiaTheme="majorEastAsia" w:cstheme="majorBidi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4652"/>
    <w:pPr>
      <w:keepNext/>
      <w:pBdr>
        <w:bottom w:val="single" w:sz="4" w:space="1" w:color="auto"/>
      </w:pBdr>
      <w:spacing w:after="0"/>
      <w:outlineLvl w:val="3"/>
    </w:pPr>
    <w:rPr>
      <w:rFonts w:asciiTheme="majorHAnsi" w:eastAsiaTheme="minorEastAsia" w:hAnsiTheme="majorHAnsi" w:cstheme="min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city">
    <w:name w:val="Normalny wcięty"/>
    <w:basedOn w:val="Normalny"/>
    <w:qFormat/>
    <w:rsid w:val="00A44FE7"/>
    <w:pPr>
      <w:ind w:left="397"/>
    </w:pPr>
    <w:rPr>
      <w:u w:color="000000"/>
    </w:rPr>
  </w:style>
  <w:style w:type="paragraph" w:styleId="Bezodstpw">
    <w:name w:val="No Spacing"/>
    <w:uiPriority w:val="1"/>
    <w:qFormat/>
    <w:rsid w:val="00765CE1"/>
    <w:pPr>
      <w:suppressAutoHyphens/>
    </w:pPr>
    <w:rPr>
      <w:rFonts w:eastAsia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aliases w:val="Nagłówek strony"/>
    <w:basedOn w:val="Nagwek4"/>
    <w:link w:val="NagwekZnak"/>
    <w:unhideWhenUsed/>
    <w:rsid w:val="008C0058"/>
    <w:pPr>
      <w:tabs>
        <w:tab w:val="center" w:pos="4536"/>
        <w:tab w:val="right" w:pos="9072"/>
      </w:tabs>
      <w:spacing w:line="240" w:lineRule="auto"/>
    </w:pPr>
    <w:rPr>
      <w:szCs w:val="20"/>
    </w:rPr>
  </w:style>
  <w:style w:type="character" w:customStyle="1" w:styleId="NagwekZnak">
    <w:name w:val="Nagłówek Znak"/>
    <w:aliases w:val="Nagłówek strony Znak"/>
    <w:link w:val="Nagwek"/>
    <w:rsid w:val="008C0058"/>
    <w:rPr>
      <w:rFonts w:asciiTheme="majorHAnsi" w:eastAsiaTheme="minorEastAsia" w:hAnsiTheme="majorHAnsi" w:cstheme="minorBidi"/>
      <w:bCs/>
      <w:kern w:val="1"/>
      <w:sz w:val="24"/>
      <w:lang w:eastAsia="ar-SA"/>
    </w:rPr>
  </w:style>
  <w:style w:type="paragraph" w:styleId="Akapitzlist">
    <w:name w:val="List Paragraph"/>
    <w:aliases w:val="wypunktowanie,CW_Lista,Normal,Akapit z listą3,Akapit z listą31,Wypunktowanie,L1,Numerowanie,Akapit z listą5,normalny tekst,Akapit z list¹,Obiekt,List Paragraph1,BulletC,Wyliczanie,normalny,Nag 1,Akapit z listą11,Bullets,List Paragraph"/>
    <w:basedOn w:val="Normalny"/>
    <w:link w:val="AkapitzlistZnak"/>
    <w:uiPriority w:val="34"/>
    <w:qFormat/>
    <w:rsid w:val="003B4014"/>
    <w:pPr>
      <w:ind w:left="720"/>
      <w:contextualSpacing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character" w:customStyle="1" w:styleId="Tekstpodstawowy3Znak">
    <w:name w:val="Tekst podstawowy 3 Znak"/>
    <w:uiPriority w:val="99"/>
    <w:semiHidden/>
    <w:rsid w:val="00423380"/>
    <w:rPr>
      <w:rFonts w:eastAsia="Times New Roman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wypunktowanie Znak,CW_Lista Znak,Normal Znak,Akapit z listą3 Znak,Akapit z listą31 Znak,Wypunktowanie Znak,L1 Znak,Numerowanie Znak,Akapit z listą5 Znak,normalny tekst Znak,Akapit z list¹ Znak,Obiekt Znak,List Paragraph1 Znak"/>
    <w:link w:val="Akapitzlist"/>
    <w:uiPriority w:val="34"/>
    <w:qFormat/>
    <w:locked/>
    <w:rsid w:val="004F15F6"/>
    <w:rPr>
      <w:rFonts w:eastAsia="Times New Roman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485F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062F5"/>
    <w:rPr>
      <w:rFonts w:eastAsiaTheme="majorEastAsia" w:cstheme="majorBidi"/>
      <w:b/>
      <w:bCs/>
      <w:iCs/>
      <w:kern w:val="1"/>
      <w:sz w:val="24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65CE1"/>
    <w:rPr>
      <w:rFonts w:eastAsiaTheme="majorEastAsia" w:cstheme="majorBidi"/>
      <w:b/>
      <w:bCs/>
      <w:kern w:val="32"/>
      <w:sz w:val="36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06A56"/>
    <w:rPr>
      <w:rFonts w:eastAsiaTheme="majorEastAsia" w:cstheme="majorBidi"/>
      <w:b/>
      <w:bCs/>
      <w:kern w:val="1"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7E4652"/>
    <w:rPr>
      <w:rFonts w:asciiTheme="majorHAnsi" w:eastAsiaTheme="minorEastAsia" w:hAnsiTheme="majorHAnsi" w:cstheme="minorBidi"/>
      <w:bCs/>
      <w:kern w:val="1"/>
      <w:sz w:val="24"/>
      <w:szCs w:val="28"/>
      <w:lang w:eastAsia="ar-SA"/>
    </w:rPr>
  </w:style>
  <w:style w:type="paragraph" w:customStyle="1" w:styleId="lista">
    <w:name w:val="lista"/>
    <w:basedOn w:val="Normalny"/>
    <w:qFormat/>
    <w:rsid w:val="00011E92"/>
    <w:pPr>
      <w:numPr>
        <w:numId w:val="38"/>
      </w:numPr>
      <w:spacing w:after="0"/>
      <w:ind w:left="641" w:hanging="357"/>
    </w:pPr>
  </w:style>
  <w:style w:type="table" w:customStyle="1" w:styleId="Tabela-Siatka1">
    <w:name w:val="Tabela - Siatka1"/>
    <w:basedOn w:val="Standardowy"/>
    <w:next w:val="Tabela-Siatka"/>
    <w:uiPriority w:val="39"/>
    <w:rsid w:val="009062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odpis">
    <w:name w:val="data podpis"/>
    <w:basedOn w:val="Normalnywcity"/>
    <w:qFormat/>
    <w:rsid w:val="00360A73"/>
    <w:pPr>
      <w:spacing w:before="600"/>
    </w:pPr>
    <w:rPr>
      <w:lang w:eastAsia="pl-PL" w:bidi="pl-PL"/>
    </w:rPr>
  </w:style>
  <w:style w:type="paragraph" w:customStyle="1" w:styleId="tyt">
    <w:name w:val="tyt"/>
    <w:basedOn w:val="Normalny"/>
    <w:rsid w:val="009D5664"/>
    <w:pPr>
      <w:keepNext/>
      <w:suppressAutoHyphens w:val="0"/>
      <w:spacing w:before="60" w:after="60" w:line="240" w:lineRule="auto"/>
      <w:jc w:val="center"/>
    </w:pPr>
    <w:rPr>
      <w:rFonts w:ascii="Times New Roman" w:hAnsi="Times New Roman" w:cs="Times New Roman"/>
      <w:b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99C59-C06F-482E-9F6B-44291A94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UM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astasiak@um.zabrze.pl</dc:creator>
  <cp:lastModifiedBy>Magdalena Witkowska</cp:lastModifiedBy>
  <cp:revision>2</cp:revision>
  <cp:lastPrinted>2025-01-07T10:15:00Z</cp:lastPrinted>
  <dcterms:created xsi:type="dcterms:W3CDTF">2026-01-12T16:05:00Z</dcterms:created>
  <dcterms:modified xsi:type="dcterms:W3CDTF">2026-01-12T16:05:00Z</dcterms:modified>
</cp:coreProperties>
</file>